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983D99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r>
        <w:t>Division Achats Publics</w:t>
      </w:r>
    </w:p>
    <w:p w:rsidR="00D71D47" w:rsidRDefault="00D71D47" w:rsidP="00D71D47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Tr="00482B93">
        <w:tc>
          <w:tcPr>
            <w:tcW w:w="10419" w:type="dxa"/>
            <w:shd w:val="clear" w:color="auto" w:fill="auto"/>
          </w:tcPr>
          <w:p w:rsidR="00D71D47" w:rsidRDefault="00D71D47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845CE8" w:rsidRDefault="00845CE8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</w:rPr>
      </w:pPr>
    </w:p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:rsidR="00482B93" w:rsidRPr="007A69EE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7A69EE" w:rsidTr="00547A20">
        <w:tc>
          <w:tcPr>
            <w:tcW w:w="10331" w:type="dxa"/>
            <w:shd w:val="clear" w:color="auto" w:fill="66CCFF"/>
          </w:tcPr>
          <w:p w:rsidR="00482B93" w:rsidRPr="007A69EE" w:rsidRDefault="00482B93" w:rsidP="0072354C">
            <w:pPr>
              <w:pStyle w:val="Titre8"/>
              <w:spacing w:before="240"/>
              <w:rPr>
                <w:caps/>
              </w:rPr>
            </w:pPr>
            <w:r w:rsidRPr="007A69EE">
              <w:rPr>
                <w:caps/>
              </w:rPr>
              <w:t xml:space="preserve">ATTESTATION SUR L’HONNEUR CONCERNANT LA RUSSIE </w:t>
            </w:r>
          </w:p>
          <w:p w:rsidR="00482B93" w:rsidRPr="007A69EE" w:rsidRDefault="00482B93" w:rsidP="0051437A">
            <w:pPr>
              <w:pStyle w:val="Titre8"/>
              <w:rPr>
                <w:caps/>
              </w:rPr>
            </w:pPr>
          </w:p>
        </w:tc>
      </w:tr>
    </w:tbl>
    <w:p w:rsidR="00482B93" w:rsidRPr="007A69EE" w:rsidRDefault="00482B93" w:rsidP="00482B93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:rsidR="00D71D47" w:rsidRPr="007A69EE" w:rsidRDefault="00D71D47">
      <w:pPr>
        <w:rPr>
          <w:rFonts w:ascii="Arial" w:hAnsi="Arial" w:cs="Arial"/>
          <w:sz w:val="22"/>
          <w:szCs w:val="22"/>
        </w:rPr>
      </w:pPr>
    </w:p>
    <w:p w:rsidR="00FF43ED" w:rsidRPr="007A69EE" w:rsidRDefault="00FF43ED" w:rsidP="00AA179F">
      <w:pPr>
        <w:jc w:val="both"/>
        <w:rPr>
          <w:rFonts w:ascii="Arial" w:hAnsi="Arial" w:cs="Arial"/>
          <w:sz w:val="22"/>
          <w:szCs w:val="22"/>
        </w:rPr>
      </w:pPr>
      <w:r w:rsidRPr="007A69EE">
        <w:rPr>
          <w:rFonts w:ascii="Arial" w:hAnsi="Arial" w:cs="Arial"/>
          <w:b/>
          <w:sz w:val="22"/>
          <w:szCs w:val="22"/>
          <w:u w:val="single"/>
        </w:rPr>
        <w:t>Référence</w:t>
      </w:r>
      <w:r w:rsidRPr="007A69EE">
        <w:rPr>
          <w:rFonts w:ascii="Arial" w:hAnsi="Arial" w:cs="Arial"/>
          <w:sz w:val="22"/>
          <w:szCs w:val="22"/>
        </w:rPr>
        <w:t xml:space="preserve"> : </w:t>
      </w:r>
      <w:r w:rsidR="00E942D2">
        <w:rPr>
          <w:rFonts w:ascii="Arial" w:hAnsi="Arial" w:cs="Arial"/>
          <w:sz w:val="22"/>
          <w:szCs w:val="22"/>
        </w:rPr>
        <w:t>DCE DAF_2023_001745</w:t>
      </w:r>
      <w:r w:rsidR="00470EB7">
        <w:rPr>
          <w:rFonts w:ascii="Arial" w:hAnsi="Arial" w:cs="Arial"/>
          <w:sz w:val="22"/>
          <w:szCs w:val="22"/>
        </w:rPr>
        <w:t xml:space="preserve"> </w:t>
      </w:r>
      <w:r w:rsidR="00AA179F">
        <w:rPr>
          <w:rFonts w:ascii="Arial" w:hAnsi="Arial" w:cs="Arial"/>
          <w:sz w:val="22"/>
          <w:szCs w:val="22"/>
        </w:rPr>
        <w:t>– F</w:t>
      </w:r>
      <w:r w:rsidR="00470EB7" w:rsidRPr="00470EB7">
        <w:rPr>
          <w:rFonts w:ascii="Arial" w:hAnsi="Arial" w:cs="Arial"/>
          <w:sz w:val="22"/>
          <w:szCs w:val="22"/>
        </w:rPr>
        <w:t xml:space="preserve">ourniture </w:t>
      </w:r>
      <w:r w:rsidR="00DC0830">
        <w:rPr>
          <w:rFonts w:ascii="Arial" w:hAnsi="Arial" w:cs="Arial"/>
          <w:sz w:val="22"/>
          <w:szCs w:val="22"/>
        </w:rPr>
        <w:t>d’appareils de contrôle d’étanchéité multipacks et maintenance associée.</w:t>
      </w:r>
    </w:p>
    <w:p w:rsidR="00FF43ED" w:rsidRPr="007A69EE" w:rsidRDefault="00FF43ED" w:rsidP="00FF43ED">
      <w:pPr>
        <w:rPr>
          <w:rFonts w:ascii="Arial" w:hAnsi="Arial" w:cs="Arial"/>
          <w:sz w:val="22"/>
          <w:szCs w:val="22"/>
        </w:rPr>
      </w:pPr>
    </w:p>
    <w:p w:rsidR="00FF43ED" w:rsidRPr="007A69EE" w:rsidRDefault="00FF43ED" w:rsidP="00FF43ED">
      <w:pPr>
        <w:rPr>
          <w:rFonts w:ascii="Arial" w:hAnsi="Arial" w:cs="Arial"/>
          <w:sz w:val="22"/>
          <w:szCs w:val="22"/>
        </w:rPr>
        <w:sectPr w:rsidR="00FF43ED" w:rsidRPr="007A69EE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254D0E" w:rsidP="00FF43E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 soussigné, </w:t>
      </w:r>
      <w:r w:rsidR="00FF43ED" w:rsidRPr="007A69EE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3C17C6" w:rsidRPr="007A69EE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,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 </w:t>
      </w: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0D6755" w:rsidP="00FF43ED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représentant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la 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société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 w:rsidR="00254D0E">
        <w:rPr>
          <w:rFonts w:ascii="Arial" w:hAnsi="Arial" w:cs="Arial"/>
          <w:bCs/>
          <w:sz w:val="22"/>
          <w:szCs w:val="22"/>
        </w:rPr>
        <w:t>...............</w:t>
      </w:r>
    </w:p>
    <w:p w:rsidR="00FF43ED" w:rsidRPr="007A69EE" w:rsidRDefault="00FF43ED" w:rsidP="000D6755">
      <w:pPr>
        <w:rPr>
          <w:rFonts w:ascii="Arial" w:hAnsi="Arial" w:cs="Arial"/>
          <w:bCs/>
          <w:sz w:val="22"/>
          <w:szCs w:val="22"/>
        </w:rPr>
      </w:pPr>
    </w:p>
    <w:p w:rsidR="00FF43ED" w:rsidRPr="007A69EE" w:rsidRDefault="000D6755" w:rsidP="000D6755">
      <w:pPr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et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agissant en qualité de ……………………………</w:t>
      </w:r>
      <w:r w:rsidR="00254D0E">
        <w:rPr>
          <w:rFonts w:ascii="Arial" w:hAnsi="Arial" w:cs="Arial"/>
          <w:bCs/>
          <w:sz w:val="22"/>
          <w:szCs w:val="22"/>
        </w:rPr>
        <w:t>...........</w:t>
      </w:r>
      <w:r>
        <w:rPr>
          <w:rFonts w:ascii="Arial" w:hAnsi="Arial" w:cs="Arial"/>
          <w:bCs/>
          <w:sz w:val="22"/>
          <w:szCs w:val="22"/>
        </w:rPr>
        <w:t>…………………………………….......................</w:t>
      </w:r>
    </w:p>
    <w:p w:rsidR="00FF43ED" w:rsidRPr="007A69EE" w:rsidRDefault="00FF43ED" w:rsidP="000D6755">
      <w:pPr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254D0E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A69EE">
        <w:rPr>
          <w:rFonts w:ascii="Arial" w:hAnsi="Arial" w:cs="Arial"/>
          <w:bCs/>
          <w:sz w:val="22"/>
          <w:szCs w:val="22"/>
        </w:rPr>
        <w:t>certifie</w:t>
      </w:r>
      <w:proofErr w:type="gramEnd"/>
      <w:r w:rsidRPr="007A69EE">
        <w:rPr>
          <w:rFonts w:ascii="Arial" w:hAnsi="Arial" w:cs="Arial"/>
          <w:bCs/>
          <w:sz w:val="22"/>
          <w:szCs w:val="22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 </w:t>
      </w:r>
      <w:r w:rsidRPr="007A69EE">
        <w:rPr>
          <w:rFonts w:ascii="Arial" w:hAnsi="Arial" w:cs="Arial"/>
          <w:sz w:val="22"/>
          <w:szCs w:val="22"/>
        </w:rPr>
        <w:t>la société …………………………………</w:t>
      </w:r>
      <w:r w:rsidR="007D1ADF" w:rsidRPr="007A69EE">
        <w:rPr>
          <w:rFonts w:ascii="Arial" w:hAnsi="Arial" w:cs="Arial"/>
          <w:sz w:val="22"/>
          <w:szCs w:val="22"/>
        </w:rPr>
        <w:t xml:space="preserve">……………………………………………. </w:t>
      </w:r>
      <w:r w:rsidRPr="007A69EE">
        <w:rPr>
          <w:rFonts w:ascii="Arial" w:hAnsi="Arial" w:cs="Arial"/>
          <w:sz w:val="22"/>
          <w:szCs w:val="22"/>
        </w:rPr>
        <w:t xml:space="preserve">…………. </w:t>
      </w:r>
      <w:proofErr w:type="gramStart"/>
      <w:r w:rsidRPr="007A69EE">
        <w:rPr>
          <w:rFonts w:ascii="Arial" w:hAnsi="Arial" w:cs="Arial"/>
          <w:bCs/>
          <w:sz w:val="22"/>
          <w:szCs w:val="22"/>
        </w:rPr>
        <w:t>n’est</w:t>
      </w:r>
      <w:proofErr w:type="gramEnd"/>
      <w:r w:rsidRPr="007A69EE">
        <w:rPr>
          <w:rFonts w:ascii="Arial" w:hAnsi="Arial" w:cs="Arial"/>
          <w:bCs/>
          <w:sz w:val="22"/>
          <w:szCs w:val="22"/>
        </w:rPr>
        <w:t xml:space="preserve"> pas établie sur le territoire russe ou détenue à plus de 50 % par une entité établie sur ce territoire </w:t>
      </w:r>
      <w:r w:rsidR="00254D0E">
        <w:rPr>
          <w:rFonts w:ascii="Arial" w:hAnsi="Arial" w:cs="Arial"/>
          <w:bCs/>
          <w:sz w:val="22"/>
          <w:szCs w:val="22"/>
        </w:rPr>
        <w:t>et</w:t>
      </w:r>
      <w:r w:rsidR="009D1A1A">
        <w:rPr>
          <w:rFonts w:ascii="Arial" w:hAnsi="Arial" w:cs="Arial"/>
          <w:bCs/>
          <w:sz w:val="22"/>
          <w:szCs w:val="22"/>
        </w:rPr>
        <w:t xml:space="preserve"> que </w:t>
      </w:r>
      <w:r w:rsidRPr="007A69EE">
        <w:rPr>
          <w:rFonts w:ascii="Arial" w:hAnsi="Arial" w:cs="Arial"/>
          <w:bCs/>
          <w:sz w:val="22"/>
          <w:szCs w:val="22"/>
        </w:rPr>
        <w:t>mon ou mes sous-traitants, mes fournisseurs, ne sont pas implantés sur le territoire russe ou détenu</w:t>
      </w:r>
      <w:r w:rsidR="00387D03" w:rsidRPr="007A69EE">
        <w:rPr>
          <w:rFonts w:ascii="Arial" w:hAnsi="Arial" w:cs="Arial"/>
          <w:bCs/>
          <w:sz w:val="22"/>
          <w:szCs w:val="22"/>
        </w:rPr>
        <w:t>s</w:t>
      </w:r>
      <w:r w:rsidRPr="007A69EE">
        <w:rPr>
          <w:rFonts w:ascii="Arial" w:hAnsi="Arial" w:cs="Arial"/>
          <w:bCs/>
          <w:sz w:val="22"/>
          <w:szCs w:val="22"/>
        </w:rPr>
        <w:t xml:space="preserve"> à plus de 50 % par une entité établie sur ce territoire, si le montant des prestations représente plus de 10 % de la valeur du marché.</w:t>
      </w: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r w:rsidRPr="007A69EE">
        <w:rPr>
          <w:rFonts w:ascii="Arial" w:hAnsi="Arial" w:cs="Arial"/>
          <w:b/>
          <w:bCs/>
          <w:sz w:val="22"/>
          <w:szCs w:val="22"/>
        </w:rPr>
        <w:t>Date et signature de la personne</w:t>
      </w:r>
    </w:p>
    <w:p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7A69EE">
        <w:rPr>
          <w:rFonts w:ascii="Arial" w:hAnsi="Arial" w:cs="Arial"/>
          <w:b/>
          <w:bCs/>
          <w:sz w:val="22"/>
          <w:szCs w:val="22"/>
        </w:rPr>
        <w:t>habilitée</w:t>
      </w:r>
      <w:proofErr w:type="gramEnd"/>
      <w:r w:rsidRPr="007A69EE">
        <w:rPr>
          <w:rFonts w:ascii="Arial" w:hAnsi="Arial" w:cs="Arial"/>
          <w:b/>
          <w:bCs/>
          <w:sz w:val="22"/>
          <w:szCs w:val="22"/>
        </w:rPr>
        <w:t xml:space="preserve"> à engager la société </w:t>
      </w: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494E61" w:rsidRPr="007A69EE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22"/>
          <w:szCs w:val="22"/>
        </w:rPr>
      </w:pPr>
    </w:p>
    <w:p w:rsidR="000D06E6" w:rsidRPr="007A69EE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  <w:sz w:val="22"/>
          <w:szCs w:val="22"/>
        </w:rPr>
      </w:pPr>
      <w:bookmarkStart w:id="0" w:name="_GoBack"/>
      <w:bookmarkEnd w:id="0"/>
    </w:p>
    <w:sectPr w:rsidR="000D06E6" w:rsidRPr="007A69EE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CD4838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:rsidR="00FF43ED" w:rsidRPr="008B3B49" w:rsidRDefault="00CD4838" w:rsidP="0000291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CD4838">
            <w:rPr>
              <w:rFonts w:ascii="Marianne" w:hAnsi="Marianne" w:cs="Arial"/>
              <w:b/>
              <w:bCs/>
            </w:rPr>
            <w:t>Annexe n°</w:t>
          </w:r>
          <w:r>
            <w:rPr>
              <w:rFonts w:ascii="Marianne" w:hAnsi="Marianne" w:cs="Arial"/>
              <w:b/>
              <w:bCs/>
            </w:rPr>
            <w:t xml:space="preserve"> </w:t>
          </w:r>
          <w:r w:rsidR="004A1DEE">
            <w:rPr>
              <w:rFonts w:ascii="Marianne" w:hAnsi="Marianne" w:cs="Arial"/>
              <w:b/>
              <w:bCs/>
            </w:rPr>
            <w:t>1</w:t>
          </w:r>
          <w:r w:rsidRPr="00CD4838">
            <w:rPr>
              <w:rFonts w:ascii="Marianne" w:hAnsi="Marianne" w:cs="Arial"/>
              <w:b/>
              <w:bCs/>
            </w:rPr>
            <w:t xml:space="preserve"> au formulaire DC2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 </w:t>
          </w:r>
        </w:p>
      </w:tc>
      <w:tc>
        <w:tcPr>
          <w:tcW w:w="3742" w:type="dxa"/>
          <w:shd w:val="clear" w:color="auto" w:fill="BDD6EE"/>
        </w:tcPr>
        <w:p w:rsidR="00CD4838" w:rsidRPr="008B3B49" w:rsidRDefault="00E942D2" w:rsidP="00E942D2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bCs/>
            </w:rPr>
            <w:t>DAF 2023</w:t>
          </w:r>
          <w:r w:rsidR="00FF43ED" w:rsidRPr="008B3B49">
            <w:rPr>
              <w:rFonts w:ascii="Marianne" w:hAnsi="Marianne" w:cs="Arial"/>
              <w:b/>
              <w:bCs/>
            </w:rPr>
            <w:t>_00</w:t>
          </w:r>
          <w:r>
            <w:rPr>
              <w:rFonts w:ascii="Marianne" w:hAnsi="Marianne" w:cs="Arial"/>
              <w:b/>
              <w:bCs/>
            </w:rPr>
            <w:t>1745</w:t>
          </w:r>
        </w:p>
      </w:tc>
      <w:tc>
        <w:tcPr>
          <w:tcW w:w="949" w:type="dxa"/>
          <w:shd w:val="clear" w:color="auto" w:fill="BDD6EE"/>
        </w:tcPr>
        <w:p w:rsidR="00FF43ED" w:rsidRPr="00FB219B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 w:cs="Arial"/>
              <w:b/>
              <w:bCs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PAGE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4A1DEE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NUMPAGES \*Arabic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4A1DEE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</w:tr>
  </w:tbl>
  <w:p w:rsidR="00FF43ED" w:rsidRPr="00492BA0" w:rsidRDefault="00FF43ED" w:rsidP="00002913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A1DE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A1DE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2913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D6755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13C88"/>
    <w:rsid w:val="002228BD"/>
    <w:rsid w:val="00224E9C"/>
    <w:rsid w:val="002414DA"/>
    <w:rsid w:val="00251043"/>
    <w:rsid w:val="0025478A"/>
    <w:rsid w:val="00254D0E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1604"/>
    <w:rsid w:val="00387D03"/>
    <w:rsid w:val="003C025D"/>
    <w:rsid w:val="003C17C6"/>
    <w:rsid w:val="003C4A1B"/>
    <w:rsid w:val="003D7667"/>
    <w:rsid w:val="003F2B90"/>
    <w:rsid w:val="00411396"/>
    <w:rsid w:val="004223F2"/>
    <w:rsid w:val="00425B7A"/>
    <w:rsid w:val="00427375"/>
    <w:rsid w:val="00470EB7"/>
    <w:rsid w:val="00471F18"/>
    <w:rsid w:val="00472B25"/>
    <w:rsid w:val="00473922"/>
    <w:rsid w:val="00482B93"/>
    <w:rsid w:val="00483E5B"/>
    <w:rsid w:val="00492BA0"/>
    <w:rsid w:val="00494E61"/>
    <w:rsid w:val="004A1DEE"/>
    <w:rsid w:val="004A6D4B"/>
    <w:rsid w:val="004A7F71"/>
    <w:rsid w:val="004C221B"/>
    <w:rsid w:val="004E35C1"/>
    <w:rsid w:val="004E403E"/>
    <w:rsid w:val="005036C5"/>
    <w:rsid w:val="00513F06"/>
    <w:rsid w:val="0051437A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2354C"/>
    <w:rsid w:val="007314F1"/>
    <w:rsid w:val="00741ECB"/>
    <w:rsid w:val="00744DDB"/>
    <w:rsid w:val="00755416"/>
    <w:rsid w:val="00764264"/>
    <w:rsid w:val="00781159"/>
    <w:rsid w:val="00787E55"/>
    <w:rsid w:val="0079504A"/>
    <w:rsid w:val="007A69EE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C7BDB"/>
    <w:rsid w:val="009D0426"/>
    <w:rsid w:val="009D1A1A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179F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0830"/>
    <w:rsid w:val="00DC3F69"/>
    <w:rsid w:val="00DD3915"/>
    <w:rsid w:val="00DD3F7A"/>
    <w:rsid w:val="00DD4234"/>
    <w:rsid w:val="00DD7F34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942D2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32DD27A9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A5E58-C2E6-4D1F-B29B-97CA7B584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373CE-20F8-4882-9903-F15A175C5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DCE254-4404-4956-9610-EE2671DF8DD6}">
  <ds:schemaRefs>
    <ds:schemaRef ds:uri="http://purl.org/dc/elements/1.1/"/>
    <ds:schemaRef ds:uri="http://schemas.microsoft.com/office/2006/metadata/properties"/>
    <ds:schemaRef ds:uri="057e0de8-3a0e-4156-9501-6116285fa8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53C713-CF96-48BA-8D2D-68C9AA80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1194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COVET Frederic ADJ ADM PAL 2CL AE</cp:lastModifiedBy>
  <cp:revision>11</cp:revision>
  <cp:lastPrinted>2016-11-02T14:02:00Z</cp:lastPrinted>
  <dcterms:created xsi:type="dcterms:W3CDTF">2024-05-31T13:54:00Z</dcterms:created>
  <dcterms:modified xsi:type="dcterms:W3CDTF">2024-10-03T08:09:00Z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